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37B3B42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6F1980">
        <w:rPr>
          <w:rFonts w:ascii="Garamond" w:hAnsi="Garamond"/>
          <w:sz w:val="24"/>
          <w:szCs w:val="24"/>
        </w:rPr>
        <w:t>0</w:t>
      </w:r>
      <w:r w:rsidR="007018DB">
        <w:rPr>
          <w:rFonts w:ascii="Garamond" w:hAnsi="Garamond"/>
          <w:sz w:val="24"/>
          <w:szCs w:val="24"/>
        </w:rPr>
        <w:t>2</w:t>
      </w:r>
      <w:r w:rsidRPr="00807007">
        <w:rPr>
          <w:rFonts w:ascii="Garamond" w:hAnsi="Garamond"/>
          <w:sz w:val="24"/>
          <w:szCs w:val="24"/>
        </w:rPr>
        <w:t>-202</w:t>
      </w:r>
      <w:r w:rsidR="006F1980">
        <w:rPr>
          <w:rFonts w:ascii="Garamond" w:hAnsi="Garamond"/>
          <w:sz w:val="24"/>
          <w:szCs w:val="24"/>
        </w:rPr>
        <w:t>4</w:t>
      </w:r>
    </w:p>
    <w:p w14:paraId="2B5F5335" w14:textId="233B6BC9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7018DB" w:rsidRPr="0034651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https://zakazky.zcu.cz/contract_display_6529.html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F7F3394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F1980">
        <w:rPr>
          <w:rFonts w:ascii="Garamond" w:hAnsi="Garamond" w:cs="Arial"/>
          <w:b/>
          <w:sz w:val="22"/>
          <w:szCs w:val="22"/>
        </w:rPr>
        <w:t>2</w:t>
      </w:r>
      <w:r w:rsidR="007018DB">
        <w:rPr>
          <w:rFonts w:ascii="Garamond" w:hAnsi="Garamond" w:cs="Arial"/>
          <w:b/>
          <w:sz w:val="22"/>
          <w:szCs w:val="22"/>
        </w:rPr>
        <w:t>5</w:t>
      </w:r>
      <w:r w:rsidR="00177FC2">
        <w:rPr>
          <w:rFonts w:ascii="Garamond" w:hAnsi="Garamond" w:cs="Arial"/>
          <w:b/>
          <w:sz w:val="22"/>
          <w:szCs w:val="22"/>
        </w:rPr>
        <w:t>.</w:t>
      </w:r>
      <w:r w:rsidR="00581397">
        <w:rPr>
          <w:rFonts w:ascii="Garamond" w:hAnsi="Garamond" w:cs="Arial"/>
          <w:b/>
          <w:sz w:val="22"/>
          <w:szCs w:val="22"/>
        </w:rPr>
        <w:t>01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6F1980">
        <w:rPr>
          <w:rFonts w:ascii="Garamond" w:hAnsi="Garamond" w:cs="Arial"/>
          <w:b/>
          <w:sz w:val="22"/>
          <w:szCs w:val="22"/>
        </w:rPr>
        <w:t>4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31118C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6F1980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3473677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E1197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lastRenderedPageBreak/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lastRenderedPageBreak/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610BF52A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102365">
        <w:rPr>
          <w:rFonts w:ascii="Garamond" w:hAnsi="Garamond" w:cs="Arial"/>
          <w:sz w:val="22"/>
          <w:szCs w:val="22"/>
        </w:rPr>
        <w:t>ve formátu PDF/A</w:t>
      </w:r>
      <w:r w:rsidR="00102365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102365">
        <w:rPr>
          <w:rFonts w:ascii="Garamond" w:hAnsi="Garamond" w:cs="Arial"/>
          <w:sz w:val="22"/>
          <w:szCs w:val="22"/>
        </w:rPr>
        <w:t>uznávaným</w:t>
      </w:r>
      <w:r w:rsidR="00102365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</w:t>
      </w:r>
      <w:r w:rsidRPr="00F4269B">
        <w:rPr>
          <w:rFonts w:ascii="Garamond" w:hAnsi="Garamond" w:cs="Arial"/>
          <w:sz w:val="22"/>
          <w:szCs w:val="22"/>
        </w:rPr>
        <w:t>.</w:t>
      </w:r>
      <w:r w:rsidR="00102365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80BCA51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102365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102365" w:rsidRPr="00F4269B">
        <w:rPr>
          <w:rFonts w:ascii="Garamond" w:hAnsi="Garamond" w:cs="Arial"/>
          <w:b/>
          <w:sz w:val="22"/>
          <w:szCs w:val="22"/>
        </w:rPr>
        <w:t>.</w:t>
      </w:r>
      <w:r w:rsidR="00102365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102365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102365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62FF908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28C9A78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31118C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776E28"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6A905" w14:textId="77777777" w:rsidR="00DD1F04" w:rsidRDefault="00DD1F04" w:rsidP="00795AAC">
      <w:r>
        <w:separator/>
      </w:r>
    </w:p>
  </w:endnote>
  <w:endnote w:type="continuationSeparator" w:id="0">
    <w:p w14:paraId="0E71C422" w14:textId="77777777" w:rsidR="00DD1F04" w:rsidRDefault="00DD1F0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FDB80" w14:textId="77777777" w:rsidR="00DD1F04" w:rsidRDefault="00DD1F04" w:rsidP="00795AAC">
      <w:r>
        <w:separator/>
      </w:r>
    </w:p>
  </w:footnote>
  <w:footnote w:type="continuationSeparator" w:id="0">
    <w:p w14:paraId="088AC8D9" w14:textId="77777777" w:rsidR="00DD1F04" w:rsidRDefault="00DD1F0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27D2"/>
    <w:rsid w:val="00046D67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08C1"/>
    <w:rsid w:val="000A4564"/>
    <w:rsid w:val="000A5773"/>
    <w:rsid w:val="000A5E08"/>
    <w:rsid w:val="000B41FC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365"/>
    <w:rsid w:val="00102D62"/>
    <w:rsid w:val="0010541F"/>
    <w:rsid w:val="001124B5"/>
    <w:rsid w:val="001142E9"/>
    <w:rsid w:val="001160D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45C7"/>
    <w:rsid w:val="00155D07"/>
    <w:rsid w:val="00161A09"/>
    <w:rsid w:val="00161C21"/>
    <w:rsid w:val="001718A9"/>
    <w:rsid w:val="00174147"/>
    <w:rsid w:val="001754C5"/>
    <w:rsid w:val="00175953"/>
    <w:rsid w:val="001766C5"/>
    <w:rsid w:val="00177FC2"/>
    <w:rsid w:val="00185EFB"/>
    <w:rsid w:val="00187578"/>
    <w:rsid w:val="001905EC"/>
    <w:rsid w:val="00192C9E"/>
    <w:rsid w:val="00195032"/>
    <w:rsid w:val="001A30F6"/>
    <w:rsid w:val="001A3FDB"/>
    <w:rsid w:val="001A5C42"/>
    <w:rsid w:val="001A72D6"/>
    <w:rsid w:val="001B0BD3"/>
    <w:rsid w:val="001B202E"/>
    <w:rsid w:val="001B4B7A"/>
    <w:rsid w:val="001B557B"/>
    <w:rsid w:val="001C0697"/>
    <w:rsid w:val="001C4ABC"/>
    <w:rsid w:val="001D2457"/>
    <w:rsid w:val="001E0251"/>
    <w:rsid w:val="001E08C5"/>
    <w:rsid w:val="001E23FE"/>
    <w:rsid w:val="001E334E"/>
    <w:rsid w:val="001E4E72"/>
    <w:rsid w:val="001E6769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0811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18C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0878"/>
    <w:rsid w:val="003B4D43"/>
    <w:rsid w:val="003C1FD6"/>
    <w:rsid w:val="003C2764"/>
    <w:rsid w:val="003D116A"/>
    <w:rsid w:val="003D43B7"/>
    <w:rsid w:val="003D4537"/>
    <w:rsid w:val="003D45EC"/>
    <w:rsid w:val="003D52BD"/>
    <w:rsid w:val="003E2A4D"/>
    <w:rsid w:val="003E3643"/>
    <w:rsid w:val="003E46DD"/>
    <w:rsid w:val="003E567A"/>
    <w:rsid w:val="003E5FD0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4C14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4288"/>
    <w:rsid w:val="004F76C1"/>
    <w:rsid w:val="00502CCA"/>
    <w:rsid w:val="0050547A"/>
    <w:rsid w:val="00507267"/>
    <w:rsid w:val="00513847"/>
    <w:rsid w:val="00516DEA"/>
    <w:rsid w:val="0051700E"/>
    <w:rsid w:val="00523EEF"/>
    <w:rsid w:val="00524149"/>
    <w:rsid w:val="0052419E"/>
    <w:rsid w:val="005415E9"/>
    <w:rsid w:val="00541CF2"/>
    <w:rsid w:val="00544A0E"/>
    <w:rsid w:val="005466B3"/>
    <w:rsid w:val="0055137A"/>
    <w:rsid w:val="00560E5B"/>
    <w:rsid w:val="00571557"/>
    <w:rsid w:val="005748F7"/>
    <w:rsid w:val="005759CC"/>
    <w:rsid w:val="00575D52"/>
    <w:rsid w:val="00581397"/>
    <w:rsid w:val="00581745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1D2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874AD"/>
    <w:rsid w:val="00694434"/>
    <w:rsid w:val="00694F81"/>
    <w:rsid w:val="0069594D"/>
    <w:rsid w:val="006A103B"/>
    <w:rsid w:val="006A109C"/>
    <w:rsid w:val="006A2162"/>
    <w:rsid w:val="006B05E7"/>
    <w:rsid w:val="006B06D4"/>
    <w:rsid w:val="006B5670"/>
    <w:rsid w:val="006C0A3B"/>
    <w:rsid w:val="006C4DD5"/>
    <w:rsid w:val="006C69C1"/>
    <w:rsid w:val="006D0C83"/>
    <w:rsid w:val="006D133F"/>
    <w:rsid w:val="006D14F5"/>
    <w:rsid w:val="006D2AC5"/>
    <w:rsid w:val="006D427F"/>
    <w:rsid w:val="006D6F86"/>
    <w:rsid w:val="006E3D98"/>
    <w:rsid w:val="006F1980"/>
    <w:rsid w:val="006F7426"/>
    <w:rsid w:val="006F7E4A"/>
    <w:rsid w:val="00701894"/>
    <w:rsid w:val="007018DB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667CF"/>
    <w:rsid w:val="00770521"/>
    <w:rsid w:val="00773C7B"/>
    <w:rsid w:val="00776E28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1C4C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8F604B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14FB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4FEA"/>
    <w:rsid w:val="00A756F0"/>
    <w:rsid w:val="00A77624"/>
    <w:rsid w:val="00A82F84"/>
    <w:rsid w:val="00A866B8"/>
    <w:rsid w:val="00A87F81"/>
    <w:rsid w:val="00A90797"/>
    <w:rsid w:val="00A94FD1"/>
    <w:rsid w:val="00AA3B62"/>
    <w:rsid w:val="00AA7C29"/>
    <w:rsid w:val="00AA7E60"/>
    <w:rsid w:val="00AB039E"/>
    <w:rsid w:val="00AB0CB7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0B3F"/>
    <w:rsid w:val="00B92754"/>
    <w:rsid w:val="00B967E3"/>
    <w:rsid w:val="00BA2E0E"/>
    <w:rsid w:val="00BA49DA"/>
    <w:rsid w:val="00BA4DF2"/>
    <w:rsid w:val="00BA5887"/>
    <w:rsid w:val="00BB023C"/>
    <w:rsid w:val="00BB2900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65D3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320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D1F04"/>
    <w:rsid w:val="00DE07A5"/>
    <w:rsid w:val="00DE1BD2"/>
    <w:rsid w:val="00DE4940"/>
    <w:rsid w:val="00DF16B0"/>
    <w:rsid w:val="00DF3053"/>
    <w:rsid w:val="00E11976"/>
    <w:rsid w:val="00E12242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553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3EAF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529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6mjdEVqBL69Ufe6PM22CTxleJJisAeESqMgotqOdwjs=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wK+k0VZKn1QkOokGcmp98bP4d+TKrGUM8rupMysvE64=</DigestValue>
    </Reference>
  </SignedInfo>
  <SignatureValue>s3ZbyWAKoHwpJ4+MGsij+LfX5e1wEl5PnbO//D82fOtk1L+X01bOyTYeqFCcj2LyRW+lC7GLjWlW
QIuBQW/ReK8Anw0O30YyPlQkgPIAd4LotVpjnYpEST9fXq1VrU91w7Cg//jLQ00gVdoLAH0xJ0RT
cMUAadRcAWlSfHyTvZH5KS1/ziikIcByI+q9eMa38RzO45OvUGDQYJvzT0if1NlLoaiJoAnWE/r4
3nSQ/02rbIqMMslo3a2hORxYhJQ+t2tWmjTExUPlolfmcXbOLEGpWRZfIMb2V9FSY7K85ToTXEic
RarryO19n/z2nLEfxK4AEUKWPIBa9UktHF53xg==</SignatureValue>
  <KeyInfo>
    <X509Data>
      <X509Certificate>MIIImjCCBoKgAwIBAgIEAV/MGjANBgkqhkiG9w0BAQsFADBpMQswCQYDVQQGEwJDWjEXMBUGA1UEYRMOTlRSQ1otNDcxMTQ5ODMxHTAbBgNVBAoMFMSMZXNrw6EgcG/FoXRhLCBzLnAuMSIwIAYDVQQDExlQb3N0U2lnbnVtIFF1YWxpZmllZCBDQSA0MB4XDTIzMTIwODExMTIyMVoXDTI0MTIyNzExM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2DZcV11X95ze1o40igX+E6w94ft2XTlNK94tM34aS3czLlbyQ8AizjVlsmJ8M+/D0Fm8AOoLbXakt5gq+ctRaF6+U9MddC9EbDQCBOpX3j/xK3BtFTMEMMRI4XKAHS32/9Ta5hyag3T6luZ24JAIo6al+FbFWl3qRtYz0o1mwBRGxLwZ+4LDB6frbV9u59hCpBtEK7n6HFyuGMgxAP9s6DC3P38UmLfq8QPVPHD7BP/aIGvRzCO/bkzDaSOa+YQmtitr3Tl0i2B/HXcKjcCdVg76L/VqLGbh+K6eK/HheA0/GDKBoRMBAZaAbu+2zvDn1Q3ZHK9J1iZ2gIzzFgrtMw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PDa+XemMM58srrbBbIvle2ol++L5wvZfTmn3u/bKBzg=</DigestValue>
      </Reference>
      <Reference URI="/word/document.xml?ContentType=application/vnd.openxmlformats-officedocument.wordprocessingml.document.main+xml">
        <DigestMethod Algorithm="http://www.w3.org/2001/04/xmlenc#sha256"/>
        <DigestValue>NzDIv6qNMeb2I1HH2eXTbYcgWx8gminJaQBL1AgFlDg=</DigestValue>
      </Reference>
      <Reference URI="/word/endnotes.xml?ContentType=application/vnd.openxmlformats-officedocument.wordprocessingml.endnotes+xml">
        <DigestMethod Algorithm="http://www.w3.org/2001/04/xmlenc#sha256"/>
        <DigestValue>qZqFt1or/CNVNRMc3qhuMIefMYKu9prCP6CNo0DcmvM=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7uOqIqEjU9FFRNo01dwQKKdbsGKipZy92YMz8Utero4=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KB0KJ3er8lcElG7Bj7c9yn22uAyC8ld/T3f1ImttpA8=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2024-01-10T12:00:36Z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2024-01-10T12:00:36Z</xd:SigningTime>
          <xd:SigningCertificate>
            <xd:Cert>
              <xd:CertDigest>
                <DigestMethod Algorithm="http://www.w3.org/2001/04/xmlenc#sha256"/>
                <DigestValue>bAgmryW8/38GkbAsxSa6rBfwhw7Ql1pSmGhiPBv+uMM=</DigestValue>
              </xd:CertDigest>
              <xd:IssuerSerial>
                <X509IssuerName>CN=PostSignum Qualified CA 4, O="Česká pošta, s.p.", OID.2.5.4.97=NTRCZ-47114983, C=CZ</X509IssuerName>
                <X509SerialNumber>23055386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2253</Words>
  <Characters>13294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54</cp:revision>
  <cp:lastPrinted>2018-08-08T13:48:00Z</cp:lastPrinted>
  <dcterms:created xsi:type="dcterms:W3CDTF">2022-05-19T08:18:00Z</dcterms:created>
  <dcterms:modified xsi:type="dcterms:W3CDTF">2024-01-10T12:00:00Z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